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A1F" w:rsidRDefault="007623C9" w:rsidP="00FD3A1F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  <w:color w:val="FF0000"/>
        </w:rPr>
      </w:pPr>
      <w:r w:rsidRPr="00812085">
        <w:rPr>
          <w:rFonts w:ascii="Arial" w:hAnsi="Arial" w:cs="Arial"/>
          <w:b/>
          <w:bCs/>
          <w:color w:val="FF0000"/>
        </w:rPr>
        <w:t>OŚWIADCZENIE SKŁADANE PRZEZ WYKONAWCĘ WRAZ Z OFERTĄ</w:t>
      </w:r>
    </w:p>
    <w:p w:rsidR="007623C9" w:rsidRPr="00812085" w:rsidRDefault="007623C9" w:rsidP="00FD3A1F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  <w:color w:val="FF0000"/>
        </w:rPr>
      </w:pPr>
      <w:r w:rsidRPr="00812085">
        <w:rPr>
          <w:rFonts w:ascii="Arial" w:hAnsi="Arial" w:cs="Arial"/>
          <w:b/>
          <w:bCs/>
          <w:color w:val="FF0000"/>
        </w:rPr>
        <w:t>-</w:t>
      </w:r>
      <w:r w:rsidR="00FD3A1F">
        <w:rPr>
          <w:rFonts w:ascii="Arial" w:hAnsi="Arial" w:cs="Arial"/>
          <w:b/>
          <w:bCs/>
          <w:color w:val="FF0000"/>
        </w:rPr>
        <w:t xml:space="preserve"> </w:t>
      </w:r>
      <w:r w:rsidRPr="00812085">
        <w:rPr>
          <w:rFonts w:ascii="Arial" w:hAnsi="Arial" w:cs="Arial"/>
          <w:b/>
          <w:bCs/>
          <w:color w:val="FF0000"/>
        </w:rPr>
        <w:t>JEŚLI DOTYCZY</w:t>
      </w:r>
    </w:p>
    <w:p w:rsidR="007623C9" w:rsidRDefault="007623C9" w:rsidP="007623C9">
      <w:pPr>
        <w:jc w:val="right"/>
        <w:rPr>
          <w:rFonts w:ascii="Arial" w:hAnsi="Arial" w:cs="Arial"/>
          <w:b/>
          <w:bCs/>
          <w:u w:val="single"/>
        </w:rPr>
      </w:pPr>
    </w:p>
    <w:p w:rsidR="007623C9" w:rsidRPr="00A9239C" w:rsidRDefault="007623C9" w:rsidP="007623C9">
      <w:pPr>
        <w:rPr>
          <w:rFonts w:ascii="Arial" w:hAnsi="Arial" w:cs="Arial"/>
          <w:b/>
          <w:bCs/>
        </w:rPr>
      </w:pPr>
      <w:r w:rsidRPr="00A9239C">
        <w:rPr>
          <w:rFonts w:ascii="Arial" w:hAnsi="Arial" w:cs="Arial"/>
          <w:b/>
          <w:bCs/>
        </w:rPr>
        <w:t xml:space="preserve">Znak sprawy </w:t>
      </w:r>
      <w:proofErr w:type="spellStart"/>
      <w:r w:rsidRPr="00A9239C">
        <w:rPr>
          <w:rFonts w:ascii="Arial" w:hAnsi="Arial" w:cs="Arial"/>
          <w:b/>
          <w:bCs/>
        </w:rPr>
        <w:t>SPZOZ-DZ</w:t>
      </w:r>
      <w:proofErr w:type="spellEnd"/>
      <w:r w:rsidRPr="00A9239C">
        <w:rPr>
          <w:rFonts w:ascii="Arial" w:hAnsi="Arial" w:cs="Arial"/>
          <w:b/>
          <w:bCs/>
        </w:rPr>
        <w:t>/</w:t>
      </w:r>
      <w:r w:rsidR="00551B1F">
        <w:rPr>
          <w:rFonts w:ascii="Arial" w:hAnsi="Arial" w:cs="Arial"/>
          <w:b/>
          <w:bCs/>
        </w:rPr>
        <w:t xml:space="preserve"> </w:t>
      </w:r>
      <w:r w:rsidR="009D179E">
        <w:rPr>
          <w:rFonts w:ascii="Arial" w:hAnsi="Arial" w:cs="Arial"/>
          <w:b/>
          <w:bCs/>
        </w:rPr>
        <w:t>2</w:t>
      </w:r>
      <w:r w:rsidR="00CA5911">
        <w:rPr>
          <w:rFonts w:ascii="Arial" w:hAnsi="Arial" w:cs="Arial"/>
          <w:b/>
          <w:bCs/>
        </w:rPr>
        <w:t>9</w:t>
      </w:r>
      <w:r w:rsidR="00551B1F">
        <w:rPr>
          <w:rFonts w:ascii="Arial" w:hAnsi="Arial" w:cs="Arial"/>
          <w:b/>
          <w:bCs/>
        </w:rPr>
        <w:t xml:space="preserve"> </w:t>
      </w:r>
      <w:r w:rsidRPr="00A9239C">
        <w:rPr>
          <w:rFonts w:ascii="Arial" w:hAnsi="Arial" w:cs="Arial"/>
          <w:b/>
          <w:bCs/>
        </w:rPr>
        <w:t>/202</w:t>
      </w:r>
      <w:r w:rsidR="0050407A">
        <w:rPr>
          <w:rFonts w:ascii="Arial" w:hAnsi="Arial" w:cs="Arial"/>
          <w:b/>
          <w:bCs/>
        </w:rPr>
        <w:t>5</w:t>
      </w:r>
    </w:p>
    <w:p w:rsidR="007623C9" w:rsidRDefault="007623C9" w:rsidP="007623C9">
      <w:pPr>
        <w:spacing w:before="360"/>
        <w:jc w:val="center"/>
        <w:rPr>
          <w:rFonts w:ascii="Arial" w:hAnsi="Arial" w:cs="Arial"/>
          <w:b/>
        </w:rPr>
      </w:pPr>
      <w:r w:rsidRPr="001D60B6">
        <w:rPr>
          <w:rFonts w:ascii="Arial" w:hAnsi="Arial" w:cs="Arial"/>
          <w:b/>
        </w:rPr>
        <w:t xml:space="preserve">ZOBOWIĄZANIE INNEGO PODMIOTU DO ODDANIA </w:t>
      </w:r>
      <w:r w:rsidRPr="001D60B6">
        <w:rPr>
          <w:rFonts w:ascii="Arial" w:hAnsi="Arial" w:cs="Arial"/>
          <w:b/>
        </w:rPr>
        <w:br/>
        <w:t xml:space="preserve">DO DYSPOZYCJI WYKONAWCY NIEZBĘDNYCH ZASOBÓW </w:t>
      </w:r>
      <w:r w:rsidRPr="001D60B6">
        <w:rPr>
          <w:rFonts w:ascii="Arial" w:hAnsi="Arial" w:cs="Arial"/>
          <w:b/>
        </w:rPr>
        <w:br/>
        <w:t xml:space="preserve">na potrzeby realizacji zamówienia: </w:t>
      </w:r>
    </w:p>
    <w:p w:rsidR="00622D45" w:rsidRDefault="007623C9" w:rsidP="00580F23">
      <w:pPr>
        <w:jc w:val="center"/>
        <w:rPr>
          <w:rFonts w:ascii="Arial" w:hAnsi="Arial" w:cs="Arial"/>
          <w:b/>
          <w:bCs/>
          <w:color w:val="0D0D0D"/>
        </w:rPr>
      </w:pPr>
      <w:r w:rsidRPr="008202FA">
        <w:rPr>
          <w:rFonts w:ascii="Arial" w:hAnsi="Arial" w:cs="Arial"/>
          <w:b/>
          <w:bCs/>
          <w:color w:val="0D0D0D" w:themeColor="text1" w:themeTint="F2"/>
        </w:rPr>
        <w:t>„</w:t>
      </w:r>
      <w:r w:rsidR="00CA5911" w:rsidRPr="00193487">
        <w:rPr>
          <w:rFonts w:ascii="Arial" w:eastAsia="Tahoma" w:hAnsi="Arial" w:cs="Arial"/>
          <w:b/>
          <w:bCs/>
          <w:kern w:val="0"/>
          <w:lang w:eastAsia="zh-CN"/>
        </w:rPr>
        <w:t>DOSTAW</w:t>
      </w:r>
      <w:r w:rsidR="00CA5911">
        <w:rPr>
          <w:rFonts w:ascii="Arial" w:eastAsia="Tahoma" w:hAnsi="Arial" w:cs="Arial"/>
          <w:b/>
          <w:bCs/>
          <w:kern w:val="0"/>
          <w:lang w:eastAsia="zh-CN"/>
        </w:rPr>
        <w:t>A</w:t>
      </w:r>
      <w:r w:rsidR="00CA5911" w:rsidRPr="00193487">
        <w:rPr>
          <w:rFonts w:ascii="Arial" w:eastAsia="Tahoma" w:hAnsi="Arial" w:cs="Arial"/>
          <w:b/>
          <w:bCs/>
          <w:kern w:val="0"/>
          <w:lang w:eastAsia="zh-CN"/>
        </w:rPr>
        <w:t xml:space="preserve"> ŚRODKÓW CZYSTOŚCI DLA SP ZOZ w ŁĘCZNEJ</w:t>
      </w:r>
      <w:r>
        <w:rPr>
          <w:rFonts w:ascii="Arial" w:hAnsi="Arial" w:cs="Arial"/>
          <w:b/>
          <w:bCs/>
          <w:color w:val="0D0D0D"/>
        </w:rPr>
        <w:t xml:space="preserve">” </w:t>
      </w:r>
    </w:p>
    <w:p w:rsidR="00622D45" w:rsidRDefault="00622D45" w:rsidP="00477A70">
      <w:pPr>
        <w:jc w:val="center"/>
        <w:rPr>
          <w:rFonts w:ascii="Arial" w:hAnsi="Arial" w:cs="Arial"/>
          <w:b/>
          <w:bCs/>
          <w:color w:val="0D0D0D"/>
        </w:rPr>
      </w:pPr>
    </w:p>
    <w:p w:rsidR="00477A70" w:rsidRPr="00477A70" w:rsidRDefault="00477A70" w:rsidP="00477A70">
      <w:pPr>
        <w:jc w:val="center"/>
        <w:rPr>
          <w:rFonts w:ascii="Arial" w:eastAsia="Times New Roman" w:hAnsi="Arial" w:cs="Arial"/>
          <w:b/>
          <w:kern w:val="0"/>
          <w:lang w:eastAsia="pl-PL"/>
        </w:rPr>
      </w:pPr>
      <w:r w:rsidRPr="00477A70">
        <w:rPr>
          <w:rFonts w:ascii="Arial" w:eastAsia="Times New Roman" w:hAnsi="Arial" w:cs="Arial"/>
          <w:b/>
          <w:bCs/>
          <w:color w:val="0D0D0D"/>
          <w:kern w:val="0"/>
          <w:sz w:val="24"/>
          <w:szCs w:val="24"/>
          <w:lang w:eastAsia="pl-PL"/>
        </w:rPr>
        <w:t>……………………………….</w:t>
      </w:r>
      <w:r w:rsidRPr="00477A70">
        <w:rPr>
          <w:rFonts w:ascii="Arial" w:eastAsia="Times New Roman" w:hAnsi="Arial" w:cs="Arial"/>
          <w:b/>
          <w:kern w:val="0"/>
          <w:lang w:eastAsia="pl-PL"/>
        </w:rPr>
        <w:t>………………………………………………………………………</w:t>
      </w: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18"/>
          <w:szCs w:val="18"/>
          <w:lang w:eastAsia="pl-PL"/>
        </w:rPr>
      </w:pPr>
      <w:r w:rsidRPr="00477A70">
        <w:rPr>
          <w:rFonts w:ascii="Arial" w:eastAsia="Times New Roman" w:hAnsi="Arial" w:cs="Arial"/>
          <w:kern w:val="0"/>
          <w:sz w:val="18"/>
          <w:szCs w:val="18"/>
          <w:lang w:eastAsia="pl-PL"/>
        </w:rPr>
        <w:t>(nazwa podmiotu)</w:t>
      </w: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</w:rPr>
      </w:pPr>
      <w:r w:rsidRPr="00477A70">
        <w:rPr>
          <w:rFonts w:ascii="Arial" w:eastAsia="Times New Roman" w:hAnsi="Arial" w:cs="Arial"/>
          <w:b/>
          <w:kern w:val="0"/>
          <w:lang w:eastAsia="pl-PL"/>
        </w:rPr>
        <w:t>……………………………………………………………………………………………………………</w:t>
      </w: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</w:rPr>
      </w:pPr>
      <w:r w:rsidRPr="00477A70">
        <w:rPr>
          <w:rFonts w:ascii="Arial" w:eastAsia="Times New Roman" w:hAnsi="Arial" w:cs="Arial"/>
          <w:kern w:val="0"/>
          <w:sz w:val="18"/>
          <w:szCs w:val="18"/>
          <w:lang w:eastAsia="pl-PL"/>
        </w:rPr>
        <w:t>(adres)</w:t>
      </w: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oświadczam, że Wykonawca:</w:t>
      </w:r>
      <w:r>
        <w:rPr>
          <w:rFonts w:ascii="Arial" w:eastAsia="Times New Roman" w:hAnsi="Arial" w:cs="Arial"/>
          <w:kern w:val="0"/>
          <w:lang w:eastAsia="pl-PL"/>
        </w:rPr>
        <w:t xml:space="preserve"> </w:t>
      </w: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</w:rPr>
      </w:pPr>
      <w:r w:rsidRPr="00477A70">
        <w:rPr>
          <w:rFonts w:ascii="Arial" w:eastAsia="Times New Roman" w:hAnsi="Arial" w:cs="Arial"/>
          <w:b/>
          <w:kern w:val="0"/>
          <w:lang w:eastAsia="pl-PL"/>
        </w:rPr>
        <w:t>……………………………………………………………………………</w:t>
      </w:r>
      <w:r>
        <w:rPr>
          <w:rFonts w:ascii="Arial" w:eastAsia="Times New Roman" w:hAnsi="Arial" w:cs="Arial"/>
          <w:b/>
          <w:kern w:val="0"/>
          <w:lang w:eastAsia="pl-PL"/>
        </w:rPr>
        <w:t>………………………………</w:t>
      </w:r>
    </w:p>
    <w:p w:rsidR="00477A70" w:rsidRPr="00477A70" w:rsidRDefault="00477A70" w:rsidP="00477A70">
      <w:pPr>
        <w:spacing w:after="0" w:line="240" w:lineRule="auto"/>
        <w:ind w:left="4920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</w:rPr>
      </w:pPr>
      <w:r w:rsidRPr="00477A70">
        <w:rPr>
          <w:rFonts w:ascii="Arial" w:eastAsia="Times New Roman" w:hAnsi="Arial" w:cs="Arial"/>
          <w:kern w:val="0"/>
          <w:sz w:val="18"/>
          <w:szCs w:val="18"/>
          <w:lang w:eastAsia="pl-PL"/>
        </w:rPr>
        <w:t>(nazwa i adres wykonawcy)</w:t>
      </w:r>
    </w:p>
    <w:p w:rsidR="00477A70" w:rsidRDefault="00477A70" w:rsidP="00477A70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może polegać na</w:t>
      </w:r>
      <w:r>
        <w:rPr>
          <w:rFonts w:ascii="Arial" w:eastAsia="Times New Roman" w:hAnsi="Arial" w:cs="Arial"/>
          <w:kern w:val="0"/>
          <w:lang w:eastAsia="pl-PL"/>
        </w:rPr>
        <w:t xml:space="preserve"> </w:t>
      </w:r>
    </w:p>
    <w:p w:rsidR="00477A70" w:rsidRPr="00477A70" w:rsidRDefault="00477A70" w:rsidP="00477A70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>…………….</w:t>
      </w:r>
      <w:r w:rsidRPr="00477A70">
        <w:rPr>
          <w:rFonts w:ascii="Arial" w:eastAsia="Times New Roman" w:hAnsi="Arial" w:cs="Arial"/>
          <w:kern w:val="0"/>
          <w:lang w:eastAsia="pl-PL"/>
        </w:rPr>
        <w:t xml:space="preserve">. …………………………………………………………………………………………. </w:t>
      </w:r>
    </w:p>
    <w:p w:rsidR="00477A70" w:rsidRDefault="00477A70" w:rsidP="00477A70">
      <w:pPr>
        <w:spacing w:before="360" w:after="0" w:line="240" w:lineRule="auto"/>
        <w:ind w:right="-143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 xml:space="preserve">Zakres dostępnych Wykonawcy zasobów innego podmiotu: </w:t>
      </w:r>
    </w:p>
    <w:p w:rsidR="00477A70" w:rsidRDefault="00477A70" w:rsidP="00477A70">
      <w:pPr>
        <w:spacing w:before="360" w:after="0" w:line="240" w:lineRule="auto"/>
        <w:ind w:right="-143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………………………………………….……………………………………………………………………………………………………......……...</w:t>
      </w:r>
      <w:r>
        <w:rPr>
          <w:rFonts w:ascii="Arial" w:eastAsia="Times New Roman" w:hAnsi="Arial" w:cs="Arial"/>
          <w:kern w:val="0"/>
          <w:lang w:eastAsia="pl-PL"/>
        </w:rPr>
        <w:t>.......................................................................................</w:t>
      </w:r>
    </w:p>
    <w:p w:rsidR="00477A70" w:rsidRPr="00477A70" w:rsidRDefault="00477A70" w:rsidP="00477A70">
      <w:pPr>
        <w:spacing w:before="360" w:after="0" w:line="240" w:lineRule="auto"/>
        <w:ind w:right="-143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 xml:space="preserve">Sposób wykorzystania zasobów innego podmiotu, przez Wykonawcę, przy wykonywaniu zamówienia publicznego: </w:t>
      </w: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………..…………………………………………………………………..…........</w:t>
      </w:r>
      <w:r>
        <w:rPr>
          <w:rFonts w:ascii="Arial" w:eastAsia="Times New Roman" w:hAnsi="Arial" w:cs="Arial"/>
          <w:kern w:val="0"/>
          <w:lang w:eastAsia="pl-PL"/>
        </w:rPr>
        <w:t>...............................</w:t>
      </w:r>
      <w:r w:rsidRPr="00477A70">
        <w:rPr>
          <w:rFonts w:ascii="Arial" w:eastAsia="Times New Roman" w:hAnsi="Arial" w:cs="Arial"/>
          <w:kern w:val="0"/>
          <w:lang w:eastAsia="pl-PL"/>
        </w:rPr>
        <w:t>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0"/>
          <w:lang w:eastAsia="pl-PL"/>
        </w:rPr>
        <w:t>...................................</w:t>
      </w: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 xml:space="preserve">Zakres i okres udziału innego podmiotu przy wykonywaniu zamówienia publicznego: </w:t>
      </w: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…………….........................................................................................................................................................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0"/>
          <w:lang w:eastAsia="pl-PL"/>
        </w:rPr>
        <w:t>............................................................................................................................</w:t>
      </w: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 xml:space="preserve">Określenie czy podmiot, na zdolnościach którego Wykonawca polega, zrealizuje usługi, których wskazane zdolności dotyczą: </w:t>
      </w:r>
    </w:p>
    <w:p w:rsid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</w:p>
    <w:p w:rsidR="00477A70" w:rsidRPr="00477A70" w:rsidRDefault="00477A70" w:rsidP="00477A7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………………………….……......................................................................................................................................................................................................................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0"/>
          <w:lang w:eastAsia="pl-PL"/>
        </w:rPr>
        <w:t>......................................</w:t>
      </w:r>
    </w:p>
    <w:p w:rsidR="00477A70" w:rsidRPr="00477A70" w:rsidRDefault="00477A70" w:rsidP="00477A70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lang w:eastAsia="pl-PL"/>
        </w:rPr>
        <w:t>Jednocześnie zobowiązuję się do oddania Wykonawcy do dyspozycji niezbędnych zasobów na potrzeby realizacji zamówienia.</w:t>
      </w:r>
    </w:p>
    <w:p w:rsidR="00477A70" w:rsidRPr="00477A70" w:rsidRDefault="00477A70" w:rsidP="00477A70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b/>
          <w:kern w:val="0"/>
          <w:lang w:eastAsia="pl-PL"/>
        </w:rPr>
        <w:lastRenderedPageBreak/>
        <w:t>Upoważniam Wykonawcę do poświadczania w moim imieniu za zgodność z oryginałem dokumentów składanych na potrzeby niniejszego postępowania</w:t>
      </w:r>
      <w:r w:rsidRPr="00477A70">
        <w:rPr>
          <w:rFonts w:ascii="Arial" w:eastAsia="Times New Roman" w:hAnsi="Arial" w:cs="Arial"/>
          <w:kern w:val="0"/>
          <w:lang w:eastAsia="pl-PL"/>
        </w:rPr>
        <w:t>.</w:t>
      </w:r>
    </w:p>
    <w:p w:rsidR="00477A70" w:rsidRDefault="00477A70" w:rsidP="00477A70">
      <w:pPr>
        <w:spacing w:before="360" w:after="0" w:line="240" w:lineRule="auto"/>
        <w:ind w:left="927"/>
        <w:jc w:val="center"/>
        <w:rPr>
          <w:rFonts w:ascii="Arial" w:eastAsia="Times New Roman" w:hAnsi="Arial" w:cs="Arial"/>
          <w:b/>
          <w:kern w:val="0"/>
          <w:lang w:eastAsia="pl-PL"/>
        </w:rPr>
      </w:pPr>
      <w:r w:rsidRPr="00477A70">
        <w:rPr>
          <w:rFonts w:ascii="Arial" w:eastAsia="Times New Roman" w:hAnsi="Arial" w:cs="Arial"/>
          <w:b/>
          <w:kern w:val="0"/>
          <w:lang w:eastAsia="pl-PL"/>
        </w:rPr>
        <w:sym w:font="Symbol" w:char="F07F"/>
      </w:r>
      <w:r w:rsidRPr="00477A70">
        <w:rPr>
          <w:rFonts w:ascii="Arial" w:eastAsia="Times New Roman" w:hAnsi="Arial" w:cs="Arial"/>
          <w:b/>
          <w:kern w:val="0"/>
          <w:lang w:eastAsia="pl-PL"/>
        </w:rPr>
        <w:t xml:space="preserve"> TAK*</w:t>
      </w:r>
      <w:r w:rsidRPr="00477A70">
        <w:rPr>
          <w:rFonts w:ascii="Arial" w:eastAsia="Times New Roman" w:hAnsi="Arial" w:cs="Arial"/>
          <w:b/>
          <w:kern w:val="0"/>
          <w:lang w:eastAsia="pl-PL"/>
        </w:rPr>
        <w:tab/>
      </w:r>
      <w:r w:rsidRPr="00477A70">
        <w:rPr>
          <w:rFonts w:ascii="Arial" w:eastAsia="Times New Roman" w:hAnsi="Arial" w:cs="Arial"/>
          <w:b/>
          <w:kern w:val="0"/>
          <w:lang w:eastAsia="pl-PL"/>
        </w:rPr>
        <w:tab/>
      </w:r>
      <w:r w:rsidRPr="00477A70">
        <w:rPr>
          <w:rFonts w:ascii="Arial" w:eastAsia="Times New Roman" w:hAnsi="Arial" w:cs="Arial"/>
          <w:b/>
          <w:kern w:val="0"/>
          <w:lang w:eastAsia="pl-PL"/>
        </w:rPr>
        <w:sym w:font="Symbol" w:char="F07F"/>
      </w:r>
      <w:r w:rsidRPr="00477A70">
        <w:rPr>
          <w:rFonts w:ascii="Arial" w:eastAsia="Times New Roman" w:hAnsi="Arial" w:cs="Arial"/>
          <w:b/>
          <w:kern w:val="0"/>
          <w:lang w:eastAsia="pl-PL"/>
        </w:rPr>
        <w:t xml:space="preserve"> NIE*</w:t>
      </w:r>
    </w:p>
    <w:p w:rsidR="00477A70" w:rsidRPr="00477A70" w:rsidRDefault="00477A70" w:rsidP="00477A70">
      <w:pPr>
        <w:spacing w:before="360" w:after="0" w:line="240" w:lineRule="auto"/>
        <w:ind w:left="927"/>
        <w:jc w:val="center"/>
        <w:rPr>
          <w:rFonts w:ascii="Arial" w:eastAsia="Times New Roman" w:hAnsi="Arial" w:cs="Arial"/>
          <w:b/>
          <w:bCs/>
          <w:kern w:val="0"/>
          <w:lang w:eastAsia="pl-PL"/>
        </w:rPr>
      </w:pPr>
    </w:p>
    <w:p w:rsidR="00477A70" w:rsidRPr="00477A70" w:rsidRDefault="00477A70" w:rsidP="00477A70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</w:rPr>
      </w:pPr>
      <w:r w:rsidRPr="00477A70">
        <w:rPr>
          <w:rFonts w:ascii="Arial" w:eastAsia="Times New Roman" w:hAnsi="Arial" w:cs="Arial"/>
          <w:b/>
          <w:kern w:val="0"/>
          <w:lang w:eastAsia="pl-PL"/>
        </w:rPr>
        <w:t>* (zaznaczyć prawidłową odpowiedź)</w:t>
      </w:r>
    </w:p>
    <w:p w:rsidR="00477A70" w:rsidRPr="00477A70" w:rsidRDefault="00477A70" w:rsidP="00477A70">
      <w:pPr>
        <w:spacing w:before="720" w:after="0" w:line="240" w:lineRule="auto"/>
        <w:jc w:val="right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477A70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                                     ………………, dnia ………………..</w:t>
      </w:r>
      <w:r w:rsidRPr="00477A70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ab/>
      </w:r>
      <w:r w:rsidRPr="00477A70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ab/>
      </w:r>
    </w:p>
    <w:p w:rsidR="00477A70" w:rsidRPr="00477A70" w:rsidRDefault="00477A70" w:rsidP="00477A70">
      <w:pPr>
        <w:spacing w:after="0" w:line="240" w:lineRule="auto"/>
        <w:jc w:val="right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477A70">
        <w:rPr>
          <w:rFonts w:ascii="Arial" w:eastAsia="Times New Roman" w:hAnsi="Arial" w:cs="Arial"/>
          <w:bCs/>
          <w:kern w:val="0"/>
          <w:sz w:val="16"/>
          <w:szCs w:val="16"/>
          <w:lang w:eastAsia="pl-PL"/>
        </w:rPr>
        <w:t xml:space="preserve">(miejscowość, data) </w:t>
      </w:r>
    </w:p>
    <w:p w:rsidR="00477A70" w:rsidRPr="00477A70" w:rsidRDefault="00477A70" w:rsidP="00477A70">
      <w:pPr>
        <w:spacing w:before="480" w:after="0" w:line="240" w:lineRule="auto"/>
        <w:rPr>
          <w:rFonts w:ascii="Arial" w:eastAsia="Times New Roman" w:hAnsi="Arial" w:cs="Arial"/>
          <w:b/>
          <w:i/>
          <w:kern w:val="0"/>
          <w:lang w:eastAsia="pl-PL"/>
        </w:rPr>
      </w:pPr>
      <w:r w:rsidRPr="00477A70">
        <w:rPr>
          <w:rFonts w:ascii="Arial" w:eastAsia="Times New Roman" w:hAnsi="Arial" w:cs="Arial"/>
          <w:b/>
          <w:i/>
          <w:kern w:val="0"/>
          <w:lang w:eastAsia="pl-PL"/>
        </w:rPr>
        <w:t xml:space="preserve">Druk wielokrotnego wykorzystania – należy wypełnić odrębnie dla różnych podmiotów oddających swoje zasoby do dyspozycji Wykonawcy. </w:t>
      </w:r>
      <w:r w:rsidRPr="00477A70">
        <w:rPr>
          <w:rFonts w:ascii="Arial" w:eastAsia="Times New Roman" w:hAnsi="Arial" w:cs="Arial"/>
          <w:kern w:val="0"/>
          <w:u w:val="single"/>
          <w:lang w:eastAsia="pl-PL"/>
        </w:rPr>
        <w:t>Informacja dla Wykonawcy:</w:t>
      </w:r>
    </w:p>
    <w:p w:rsidR="00477A70" w:rsidRPr="00477A70" w:rsidRDefault="00477A70" w:rsidP="00477A70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477A70">
        <w:rPr>
          <w:rFonts w:ascii="Arial" w:eastAsia="Times New Roman" w:hAnsi="Arial" w:cs="Arial"/>
          <w:kern w:val="0"/>
          <w:sz w:val="18"/>
          <w:szCs w:val="18"/>
          <w:lang w:eastAsia="pl-PL"/>
        </w:rPr>
        <w:t>Zobowiązanie musi być złożone w formie elektronicznej lub postaci elektronicznej opatrzonej kwalifikowanym podpisem elektronicznym, podpisem zaufanych lub podpisem osobistym osoby lub osób uprawnionych do reprezentowania Podmiotu oddającego do dyspozycji Wykonawcy zasoby</w:t>
      </w:r>
      <w:r w:rsidRPr="00477A70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:rsidR="00683E1B" w:rsidRPr="008A4F85" w:rsidRDefault="00683E1B" w:rsidP="00477A70">
      <w:pPr>
        <w:jc w:val="center"/>
      </w:pPr>
    </w:p>
    <w:sectPr w:rsidR="00683E1B" w:rsidRPr="008A4F85" w:rsidSect="0050407A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5F3" w:rsidRDefault="00B425F3">
      <w:pPr>
        <w:spacing w:after="0" w:line="240" w:lineRule="auto"/>
      </w:pPr>
      <w:r>
        <w:separator/>
      </w:r>
    </w:p>
  </w:endnote>
  <w:endnote w:type="continuationSeparator" w:id="0">
    <w:p w:rsidR="00B425F3" w:rsidRDefault="00B42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07" w:rsidRDefault="00F53CE5">
    <w:pPr>
      <w:pStyle w:val="Stopka"/>
      <w:jc w:val="right"/>
    </w:pPr>
    <w:fldSimple w:instr="PAGE   \* MERGEFORMAT">
      <w:r w:rsidR="00CA5911">
        <w:rPr>
          <w:noProof/>
        </w:rPr>
        <w:t>2</w:t>
      </w:r>
    </w:fldSimple>
  </w:p>
  <w:p w:rsidR="00BB3107" w:rsidRDefault="00BB3107" w:rsidP="00A0396F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5F3" w:rsidRDefault="00B425F3">
      <w:pPr>
        <w:spacing w:after="0" w:line="240" w:lineRule="auto"/>
      </w:pPr>
      <w:r>
        <w:separator/>
      </w:r>
    </w:p>
  </w:footnote>
  <w:footnote w:type="continuationSeparator" w:id="0">
    <w:p w:rsidR="00B425F3" w:rsidRDefault="00B42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07" w:rsidRDefault="00BB3107" w:rsidP="00D30426">
    <w:pPr>
      <w:pStyle w:val="Nagwek"/>
    </w:pPr>
  </w:p>
  <w:p w:rsidR="0050407A" w:rsidRDefault="0050407A" w:rsidP="0050407A">
    <w:pPr>
      <w:pStyle w:val="Nagwek"/>
      <w:jc w:val="right"/>
    </w:pPr>
    <w:r>
      <w:t>Załącznik nr 5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606"/>
      <w:gridCol w:w="4606"/>
    </w:tblGrid>
    <w:tr w:rsidR="00BB3107" w:rsidTr="00D30426">
      <w:tc>
        <w:tcPr>
          <w:tcW w:w="4606" w:type="dxa"/>
        </w:tcPr>
        <w:p w:rsidR="00BB3107" w:rsidRDefault="00BB3107" w:rsidP="00D30426">
          <w:pPr>
            <w:pStyle w:val="Nagwek"/>
          </w:pPr>
        </w:p>
      </w:tc>
      <w:tc>
        <w:tcPr>
          <w:tcW w:w="4606" w:type="dxa"/>
        </w:tcPr>
        <w:p w:rsidR="00BB3107" w:rsidRPr="003767EC" w:rsidRDefault="00BB3107" w:rsidP="00D30426">
          <w:pPr>
            <w:pStyle w:val="Nagwek"/>
            <w:jc w:val="right"/>
            <w:rPr>
              <w:b/>
            </w:rPr>
          </w:pPr>
        </w:p>
      </w:tc>
    </w:tr>
  </w:tbl>
  <w:p w:rsidR="00BB3107" w:rsidRDefault="00BB3107" w:rsidP="00D304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3533D2A"/>
    <w:multiLevelType w:val="multilevel"/>
    <w:tmpl w:val="85D266B0"/>
    <w:lvl w:ilvl="0">
      <w:start w:val="13"/>
      <w:numFmt w:val="decimal"/>
      <w:lvlText w:val="%1"/>
      <w:lvlJc w:val="left"/>
      <w:pPr>
        <w:ind w:left="420" w:hanging="420"/>
      </w:pPr>
      <w:rPr>
        <w:rFonts w:eastAsia="Calibri" w:hint="default"/>
        <w:b/>
      </w:rPr>
    </w:lvl>
    <w:lvl w:ilvl="1">
      <w:start w:val="4"/>
      <w:numFmt w:val="decimal"/>
      <w:lvlText w:val="%1.%2"/>
      <w:lvlJc w:val="left"/>
      <w:pPr>
        <w:ind w:left="562" w:hanging="4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</w:rPr>
    </w:lvl>
  </w:abstractNum>
  <w:abstractNum w:abstractNumId="6">
    <w:nsid w:val="13303AC3"/>
    <w:multiLevelType w:val="hybridMultilevel"/>
    <w:tmpl w:val="23C81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715E6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 w:hint="default"/>
      </w:rPr>
    </w:lvl>
  </w:abstractNum>
  <w:abstractNum w:abstractNumId="8">
    <w:nsid w:val="21DD513C"/>
    <w:multiLevelType w:val="multilevel"/>
    <w:tmpl w:val="D6F4DEA0"/>
    <w:lvl w:ilvl="0">
      <w:start w:val="8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9">
    <w:nsid w:val="34AB3A05"/>
    <w:multiLevelType w:val="multilevel"/>
    <w:tmpl w:val="3E80471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D3D544C"/>
    <w:multiLevelType w:val="multilevel"/>
    <w:tmpl w:val="7BEA290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0451A50"/>
    <w:multiLevelType w:val="hybridMultilevel"/>
    <w:tmpl w:val="6CA21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3173E"/>
    <w:multiLevelType w:val="multilevel"/>
    <w:tmpl w:val="96C8E0A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E1E7ED8"/>
    <w:multiLevelType w:val="multilevel"/>
    <w:tmpl w:val="D2D499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883B8A"/>
    <w:multiLevelType w:val="multilevel"/>
    <w:tmpl w:val="A1D28B6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6435087E"/>
    <w:multiLevelType w:val="multilevel"/>
    <w:tmpl w:val="D5BADA7E"/>
    <w:lvl w:ilvl="0">
      <w:start w:val="8"/>
      <w:numFmt w:val="decimal"/>
      <w:lvlText w:val="%1"/>
      <w:lvlJc w:val="left"/>
      <w:pPr>
        <w:ind w:left="48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6">
    <w:nsid w:val="64F7154B"/>
    <w:multiLevelType w:val="multilevel"/>
    <w:tmpl w:val="84A2CE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7">
    <w:nsid w:val="739616ED"/>
    <w:multiLevelType w:val="hybridMultilevel"/>
    <w:tmpl w:val="4E7435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A392157"/>
    <w:multiLevelType w:val="multilevel"/>
    <w:tmpl w:val="8B2A624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19">
    <w:nsid w:val="7BA66CE2"/>
    <w:multiLevelType w:val="multilevel"/>
    <w:tmpl w:val="C756D50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7C3427FF"/>
    <w:multiLevelType w:val="multilevel"/>
    <w:tmpl w:val="58E606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7"/>
  </w:num>
  <w:num w:numId="7">
    <w:abstractNumId w:val="5"/>
  </w:num>
  <w:num w:numId="8">
    <w:abstractNumId w:val="9"/>
  </w:num>
  <w:num w:numId="9">
    <w:abstractNumId w:val="18"/>
  </w:num>
  <w:num w:numId="10">
    <w:abstractNumId w:val="10"/>
  </w:num>
  <w:num w:numId="11">
    <w:abstractNumId w:val="12"/>
  </w:num>
  <w:num w:numId="12">
    <w:abstractNumId w:val="19"/>
  </w:num>
  <w:num w:numId="13">
    <w:abstractNumId w:val="20"/>
  </w:num>
  <w:num w:numId="14">
    <w:abstractNumId w:val="14"/>
  </w:num>
  <w:num w:numId="15">
    <w:abstractNumId w:val="7"/>
  </w:num>
  <w:num w:numId="16">
    <w:abstractNumId w:val="16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6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0F2"/>
    <w:rsid w:val="00004C9C"/>
    <w:rsid w:val="0000567E"/>
    <w:rsid w:val="000225A4"/>
    <w:rsid w:val="00025D75"/>
    <w:rsid w:val="00031294"/>
    <w:rsid w:val="000411FE"/>
    <w:rsid w:val="0006572A"/>
    <w:rsid w:val="00080CCD"/>
    <w:rsid w:val="00090CF0"/>
    <w:rsid w:val="000B3B6C"/>
    <w:rsid w:val="000E060F"/>
    <w:rsid w:val="0012796F"/>
    <w:rsid w:val="001477DC"/>
    <w:rsid w:val="001A191C"/>
    <w:rsid w:val="001C233C"/>
    <w:rsid w:val="001D2EE1"/>
    <w:rsid w:val="001D6791"/>
    <w:rsid w:val="00201346"/>
    <w:rsid w:val="00202572"/>
    <w:rsid w:val="002248E6"/>
    <w:rsid w:val="0022527A"/>
    <w:rsid w:val="002440AD"/>
    <w:rsid w:val="00246382"/>
    <w:rsid w:val="00276A7E"/>
    <w:rsid w:val="002A11FE"/>
    <w:rsid w:val="002C244B"/>
    <w:rsid w:val="003052CF"/>
    <w:rsid w:val="003056FF"/>
    <w:rsid w:val="00310CB7"/>
    <w:rsid w:val="00314C36"/>
    <w:rsid w:val="003172ED"/>
    <w:rsid w:val="00372A60"/>
    <w:rsid w:val="00373CDA"/>
    <w:rsid w:val="003767EC"/>
    <w:rsid w:val="003A2CED"/>
    <w:rsid w:val="003C4EB8"/>
    <w:rsid w:val="00445233"/>
    <w:rsid w:val="00453DE9"/>
    <w:rsid w:val="00461066"/>
    <w:rsid w:val="00477A70"/>
    <w:rsid w:val="004E326C"/>
    <w:rsid w:val="004E4E2F"/>
    <w:rsid w:val="0050407A"/>
    <w:rsid w:val="0050444C"/>
    <w:rsid w:val="00514F07"/>
    <w:rsid w:val="00543668"/>
    <w:rsid w:val="00551B1F"/>
    <w:rsid w:val="00565576"/>
    <w:rsid w:val="00580F23"/>
    <w:rsid w:val="00594BE0"/>
    <w:rsid w:val="005B4B54"/>
    <w:rsid w:val="005B746D"/>
    <w:rsid w:val="005E70F4"/>
    <w:rsid w:val="005F1475"/>
    <w:rsid w:val="005F669E"/>
    <w:rsid w:val="00622D45"/>
    <w:rsid w:val="006329FB"/>
    <w:rsid w:val="00683E1B"/>
    <w:rsid w:val="006B387E"/>
    <w:rsid w:val="006B7E3C"/>
    <w:rsid w:val="00726927"/>
    <w:rsid w:val="007620CA"/>
    <w:rsid w:val="007623C9"/>
    <w:rsid w:val="00766241"/>
    <w:rsid w:val="00766D1F"/>
    <w:rsid w:val="00787580"/>
    <w:rsid w:val="007B2699"/>
    <w:rsid w:val="00811658"/>
    <w:rsid w:val="008257AA"/>
    <w:rsid w:val="0083550F"/>
    <w:rsid w:val="0088754D"/>
    <w:rsid w:val="008A4F85"/>
    <w:rsid w:val="008C4537"/>
    <w:rsid w:val="008D2311"/>
    <w:rsid w:val="009258E4"/>
    <w:rsid w:val="00925FD5"/>
    <w:rsid w:val="009517F2"/>
    <w:rsid w:val="00954F03"/>
    <w:rsid w:val="00976DC3"/>
    <w:rsid w:val="009A2D31"/>
    <w:rsid w:val="009B0AC7"/>
    <w:rsid w:val="009C0EB6"/>
    <w:rsid w:val="009D179E"/>
    <w:rsid w:val="009E5795"/>
    <w:rsid w:val="009F4635"/>
    <w:rsid w:val="00A02933"/>
    <w:rsid w:val="00A0396F"/>
    <w:rsid w:val="00A10EF1"/>
    <w:rsid w:val="00A27F9E"/>
    <w:rsid w:val="00A3570E"/>
    <w:rsid w:val="00AF0CF0"/>
    <w:rsid w:val="00B425F3"/>
    <w:rsid w:val="00B73E0F"/>
    <w:rsid w:val="00B74DB1"/>
    <w:rsid w:val="00B850F2"/>
    <w:rsid w:val="00BB3107"/>
    <w:rsid w:val="00BD3E4F"/>
    <w:rsid w:val="00C5488E"/>
    <w:rsid w:val="00C55348"/>
    <w:rsid w:val="00CA03D1"/>
    <w:rsid w:val="00CA161E"/>
    <w:rsid w:val="00CA5911"/>
    <w:rsid w:val="00CF194F"/>
    <w:rsid w:val="00D30426"/>
    <w:rsid w:val="00D42E81"/>
    <w:rsid w:val="00D64C5E"/>
    <w:rsid w:val="00DC724A"/>
    <w:rsid w:val="00DE6A3D"/>
    <w:rsid w:val="00DF4269"/>
    <w:rsid w:val="00E1141D"/>
    <w:rsid w:val="00E22FC9"/>
    <w:rsid w:val="00E441AB"/>
    <w:rsid w:val="00E54E10"/>
    <w:rsid w:val="00E6075D"/>
    <w:rsid w:val="00ED23D9"/>
    <w:rsid w:val="00ED3740"/>
    <w:rsid w:val="00F53CE5"/>
    <w:rsid w:val="00F723BB"/>
    <w:rsid w:val="00F74A6D"/>
    <w:rsid w:val="00F760B8"/>
    <w:rsid w:val="00F80CCF"/>
    <w:rsid w:val="00FD3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70E"/>
  </w:style>
  <w:style w:type="paragraph" w:styleId="Nagwek1">
    <w:name w:val="heading 1"/>
    <w:basedOn w:val="Normalny"/>
    <w:next w:val="Normalny"/>
    <w:link w:val="Nagwek1Znak"/>
    <w:qFormat/>
    <w:rsid w:val="00B850F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850F2"/>
    <w:pPr>
      <w:keepNext/>
      <w:numPr>
        <w:ilvl w:val="1"/>
        <w:numId w:val="1"/>
      </w:numPr>
      <w:tabs>
        <w:tab w:val="left" w:pos="0"/>
      </w:tabs>
      <w:suppressAutoHyphens/>
      <w:spacing w:after="0" w:line="240" w:lineRule="auto"/>
      <w:ind w:left="720" w:firstLine="0"/>
      <w:jc w:val="both"/>
      <w:outlineLvl w:val="1"/>
    </w:pPr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50F2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50F2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B850F2"/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50F2"/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B850F2"/>
  </w:style>
  <w:style w:type="character" w:customStyle="1" w:styleId="WW8Num1z0">
    <w:name w:val="WW8Num1z0"/>
    <w:rsid w:val="00B850F2"/>
  </w:style>
  <w:style w:type="character" w:customStyle="1" w:styleId="WW8Num1z1">
    <w:name w:val="WW8Num1z1"/>
    <w:rsid w:val="00B850F2"/>
  </w:style>
  <w:style w:type="character" w:customStyle="1" w:styleId="WW8Num1z2">
    <w:name w:val="WW8Num1z2"/>
    <w:rsid w:val="00B850F2"/>
  </w:style>
  <w:style w:type="character" w:customStyle="1" w:styleId="WW8Num1z3">
    <w:name w:val="WW8Num1z3"/>
    <w:rsid w:val="00B850F2"/>
  </w:style>
  <w:style w:type="character" w:customStyle="1" w:styleId="WW8Num1z4">
    <w:name w:val="WW8Num1z4"/>
    <w:rsid w:val="00B850F2"/>
  </w:style>
  <w:style w:type="character" w:customStyle="1" w:styleId="WW8Num1z5">
    <w:name w:val="WW8Num1z5"/>
    <w:rsid w:val="00B850F2"/>
  </w:style>
  <w:style w:type="character" w:customStyle="1" w:styleId="WW8Num1z6">
    <w:name w:val="WW8Num1z6"/>
    <w:rsid w:val="00B850F2"/>
  </w:style>
  <w:style w:type="character" w:customStyle="1" w:styleId="WW8Num1z7">
    <w:name w:val="WW8Num1z7"/>
    <w:rsid w:val="00B850F2"/>
  </w:style>
  <w:style w:type="character" w:customStyle="1" w:styleId="WW8Num1z8">
    <w:name w:val="WW8Num1z8"/>
    <w:rsid w:val="00B850F2"/>
  </w:style>
  <w:style w:type="character" w:customStyle="1" w:styleId="WW8Num2z0">
    <w:name w:val="WW8Num2z0"/>
    <w:rsid w:val="00B850F2"/>
    <w:rPr>
      <w:rFonts w:ascii="Arial" w:hAnsi="Arial" w:cs="Arial"/>
      <w:sz w:val="22"/>
      <w:szCs w:val="22"/>
    </w:rPr>
  </w:style>
  <w:style w:type="character" w:customStyle="1" w:styleId="WW8Num2z1">
    <w:name w:val="WW8Num2z1"/>
    <w:rsid w:val="00B850F2"/>
    <w:rPr>
      <w:rFonts w:ascii="Arial" w:hAnsi="Arial" w:cs="Arial"/>
      <w:sz w:val="22"/>
      <w:szCs w:val="22"/>
    </w:rPr>
  </w:style>
  <w:style w:type="character" w:customStyle="1" w:styleId="WW8Num2z2">
    <w:name w:val="WW8Num2z2"/>
    <w:rsid w:val="00B850F2"/>
  </w:style>
  <w:style w:type="character" w:customStyle="1" w:styleId="WW8Num2z3">
    <w:name w:val="WW8Num2z3"/>
    <w:rsid w:val="00B850F2"/>
  </w:style>
  <w:style w:type="character" w:customStyle="1" w:styleId="WW8Num2z4">
    <w:name w:val="WW8Num2z4"/>
    <w:rsid w:val="00B850F2"/>
  </w:style>
  <w:style w:type="character" w:customStyle="1" w:styleId="WW8Num2z5">
    <w:name w:val="WW8Num2z5"/>
    <w:rsid w:val="00B850F2"/>
  </w:style>
  <w:style w:type="character" w:customStyle="1" w:styleId="WW8Num2z6">
    <w:name w:val="WW8Num2z6"/>
    <w:rsid w:val="00B850F2"/>
  </w:style>
  <w:style w:type="character" w:customStyle="1" w:styleId="WW8Num2z7">
    <w:name w:val="WW8Num2z7"/>
    <w:rsid w:val="00B850F2"/>
  </w:style>
  <w:style w:type="character" w:customStyle="1" w:styleId="WW8Num2z8">
    <w:name w:val="WW8Num2z8"/>
    <w:rsid w:val="00B850F2"/>
  </w:style>
  <w:style w:type="character" w:customStyle="1" w:styleId="WW8Num3z0">
    <w:name w:val="WW8Num3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4z0">
    <w:name w:val="WW8Num4z0"/>
    <w:rsid w:val="00B850F2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B850F2"/>
    <w:rPr>
      <w:rFonts w:ascii="Arial" w:hAnsi="Arial" w:cs="Arial"/>
      <w:sz w:val="22"/>
      <w:szCs w:val="22"/>
    </w:rPr>
  </w:style>
  <w:style w:type="character" w:customStyle="1" w:styleId="WW8Num4z2">
    <w:name w:val="WW8Num4z2"/>
    <w:rsid w:val="00B850F2"/>
  </w:style>
  <w:style w:type="character" w:customStyle="1" w:styleId="WW8Num4z3">
    <w:name w:val="WW8Num4z3"/>
    <w:rsid w:val="00B850F2"/>
  </w:style>
  <w:style w:type="character" w:customStyle="1" w:styleId="WW8Num4z4">
    <w:name w:val="WW8Num4z4"/>
    <w:rsid w:val="00B850F2"/>
  </w:style>
  <w:style w:type="character" w:customStyle="1" w:styleId="WW8Num4z5">
    <w:name w:val="WW8Num4z5"/>
    <w:rsid w:val="00B850F2"/>
  </w:style>
  <w:style w:type="character" w:customStyle="1" w:styleId="WW8Num4z6">
    <w:name w:val="WW8Num4z6"/>
    <w:rsid w:val="00B850F2"/>
  </w:style>
  <w:style w:type="character" w:customStyle="1" w:styleId="WW8Num4z7">
    <w:name w:val="WW8Num4z7"/>
    <w:rsid w:val="00B850F2"/>
  </w:style>
  <w:style w:type="character" w:customStyle="1" w:styleId="WW8Num4z8">
    <w:name w:val="WW8Num4z8"/>
    <w:rsid w:val="00B850F2"/>
  </w:style>
  <w:style w:type="character" w:customStyle="1" w:styleId="WW8Num5z0">
    <w:name w:val="WW8Num5z0"/>
    <w:rsid w:val="00B850F2"/>
    <w:rPr>
      <w:rFonts w:ascii="Wingdings" w:hAnsi="Wingdings" w:cs="Wingdings" w:hint="default"/>
    </w:rPr>
  </w:style>
  <w:style w:type="character" w:customStyle="1" w:styleId="WW8Num5z1">
    <w:name w:val="WW8Num5z1"/>
    <w:rsid w:val="00B850F2"/>
    <w:rPr>
      <w:rFonts w:ascii="Courier New" w:hAnsi="Courier New" w:cs="Courier New" w:hint="default"/>
    </w:rPr>
  </w:style>
  <w:style w:type="character" w:customStyle="1" w:styleId="WW8Num5z3">
    <w:name w:val="WW8Num5z3"/>
    <w:rsid w:val="00B850F2"/>
    <w:rPr>
      <w:rFonts w:ascii="Symbol" w:hAnsi="Symbol" w:cs="Symbol" w:hint="default"/>
    </w:rPr>
  </w:style>
  <w:style w:type="character" w:customStyle="1" w:styleId="WW8Num6z0">
    <w:name w:val="WW8Num6z0"/>
    <w:rsid w:val="00B850F2"/>
    <w:rPr>
      <w:rFonts w:ascii="Arial" w:eastAsia="Times New Roman" w:hAnsi="Arial" w:cs="Arial"/>
      <w:sz w:val="22"/>
      <w:szCs w:val="22"/>
    </w:rPr>
  </w:style>
  <w:style w:type="character" w:customStyle="1" w:styleId="WW8Num6z1">
    <w:name w:val="WW8Num6z1"/>
    <w:rsid w:val="00B850F2"/>
    <w:rPr>
      <w:rFonts w:ascii="Arial" w:hAnsi="Arial" w:cs="Arial"/>
      <w:sz w:val="22"/>
      <w:szCs w:val="22"/>
    </w:rPr>
  </w:style>
  <w:style w:type="character" w:customStyle="1" w:styleId="WW8Num6z2">
    <w:name w:val="WW8Num6z2"/>
    <w:rsid w:val="00B850F2"/>
  </w:style>
  <w:style w:type="character" w:customStyle="1" w:styleId="WW8Num6z3">
    <w:name w:val="WW8Num6z3"/>
    <w:rsid w:val="00B850F2"/>
    <w:rPr>
      <w:rFonts w:cs="Arial"/>
    </w:rPr>
  </w:style>
  <w:style w:type="character" w:customStyle="1" w:styleId="WW8Num6z5">
    <w:name w:val="WW8Num6z5"/>
    <w:rsid w:val="00B850F2"/>
  </w:style>
  <w:style w:type="character" w:customStyle="1" w:styleId="WW8Num6z6">
    <w:name w:val="WW8Num6z6"/>
    <w:rsid w:val="00B850F2"/>
  </w:style>
  <w:style w:type="character" w:customStyle="1" w:styleId="WW8Num6z7">
    <w:name w:val="WW8Num6z7"/>
    <w:rsid w:val="00B850F2"/>
  </w:style>
  <w:style w:type="character" w:customStyle="1" w:styleId="WW8Num6z8">
    <w:name w:val="WW8Num6z8"/>
    <w:rsid w:val="00B850F2"/>
  </w:style>
  <w:style w:type="character" w:customStyle="1" w:styleId="Domylnaczcionkaakapitu3">
    <w:name w:val="Domyślna czcionka akapitu3"/>
    <w:rsid w:val="00B850F2"/>
  </w:style>
  <w:style w:type="character" w:customStyle="1" w:styleId="WW8Num3z1">
    <w:name w:val="WW8Num3z1"/>
    <w:rsid w:val="00B850F2"/>
  </w:style>
  <w:style w:type="character" w:customStyle="1" w:styleId="WW8Num3z2">
    <w:name w:val="WW8Num3z2"/>
    <w:rsid w:val="00B850F2"/>
  </w:style>
  <w:style w:type="character" w:customStyle="1" w:styleId="WW8Num3z3">
    <w:name w:val="WW8Num3z3"/>
    <w:rsid w:val="00B850F2"/>
  </w:style>
  <w:style w:type="character" w:customStyle="1" w:styleId="WW8Num3z4">
    <w:name w:val="WW8Num3z4"/>
    <w:rsid w:val="00B850F2"/>
  </w:style>
  <w:style w:type="character" w:customStyle="1" w:styleId="WW8Num3z5">
    <w:name w:val="WW8Num3z5"/>
    <w:rsid w:val="00B850F2"/>
  </w:style>
  <w:style w:type="character" w:customStyle="1" w:styleId="WW8Num3z6">
    <w:name w:val="WW8Num3z6"/>
    <w:rsid w:val="00B850F2"/>
  </w:style>
  <w:style w:type="character" w:customStyle="1" w:styleId="WW8Num3z7">
    <w:name w:val="WW8Num3z7"/>
    <w:rsid w:val="00B850F2"/>
  </w:style>
  <w:style w:type="character" w:customStyle="1" w:styleId="WW8Num3z8">
    <w:name w:val="WW8Num3z8"/>
    <w:rsid w:val="00B850F2"/>
  </w:style>
  <w:style w:type="character" w:customStyle="1" w:styleId="WW8Num7z0">
    <w:name w:val="WW8Num7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St8z1">
    <w:name w:val="WW8NumSt8z1"/>
    <w:rsid w:val="00B850F2"/>
  </w:style>
  <w:style w:type="character" w:customStyle="1" w:styleId="WW8NumSt8z2">
    <w:name w:val="WW8NumSt8z2"/>
    <w:rsid w:val="00B850F2"/>
  </w:style>
  <w:style w:type="character" w:customStyle="1" w:styleId="WW8NumSt8z3">
    <w:name w:val="WW8NumSt8z3"/>
    <w:rsid w:val="00B850F2"/>
  </w:style>
  <w:style w:type="character" w:customStyle="1" w:styleId="WW8NumSt8z4">
    <w:name w:val="WW8NumSt8z4"/>
    <w:rsid w:val="00B850F2"/>
  </w:style>
  <w:style w:type="character" w:customStyle="1" w:styleId="WW8NumSt8z5">
    <w:name w:val="WW8NumSt8z5"/>
    <w:rsid w:val="00B850F2"/>
  </w:style>
  <w:style w:type="character" w:customStyle="1" w:styleId="WW8NumSt8z6">
    <w:name w:val="WW8NumSt8z6"/>
    <w:rsid w:val="00B850F2"/>
  </w:style>
  <w:style w:type="character" w:customStyle="1" w:styleId="WW8NumSt8z7">
    <w:name w:val="WW8NumSt8z7"/>
    <w:rsid w:val="00B850F2"/>
  </w:style>
  <w:style w:type="character" w:customStyle="1" w:styleId="WW8NumSt8z8">
    <w:name w:val="WW8NumSt8z8"/>
    <w:rsid w:val="00B850F2"/>
  </w:style>
  <w:style w:type="character" w:customStyle="1" w:styleId="Domylnaczcionkaakapitu2">
    <w:name w:val="Domyślna czcionka akapitu2"/>
    <w:rsid w:val="00B850F2"/>
  </w:style>
  <w:style w:type="character" w:customStyle="1" w:styleId="Absatz-Standardschriftart">
    <w:name w:val="Absatz-Standardschriftart"/>
    <w:rsid w:val="00B850F2"/>
  </w:style>
  <w:style w:type="character" w:customStyle="1" w:styleId="WW8Num7z1">
    <w:name w:val="WW8Num7z1"/>
    <w:rsid w:val="00B850F2"/>
    <w:rPr>
      <w:b/>
    </w:rPr>
  </w:style>
  <w:style w:type="character" w:customStyle="1" w:styleId="WW8Num8z0">
    <w:name w:val="WW8Num8z0"/>
    <w:rsid w:val="00B850F2"/>
    <w:rPr>
      <w:rFonts w:ascii="Wingdings" w:hAnsi="Wingdings" w:cs="Wingdings"/>
    </w:rPr>
  </w:style>
  <w:style w:type="character" w:customStyle="1" w:styleId="WW8Num8z1">
    <w:name w:val="WW8Num8z1"/>
    <w:rsid w:val="00B850F2"/>
    <w:rPr>
      <w:rFonts w:ascii="Courier New" w:hAnsi="Courier New" w:cs="Courier New"/>
    </w:rPr>
  </w:style>
  <w:style w:type="character" w:customStyle="1" w:styleId="WW8Num8z3">
    <w:name w:val="WW8Num8z3"/>
    <w:rsid w:val="00B850F2"/>
    <w:rPr>
      <w:rFonts w:ascii="Symbol" w:hAnsi="Symbol" w:cs="Symbol"/>
    </w:rPr>
  </w:style>
  <w:style w:type="character" w:customStyle="1" w:styleId="WW8Num9z0">
    <w:name w:val="WW8Num9z0"/>
    <w:rsid w:val="00B850F2"/>
    <w:rPr>
      <w:b/>
    </w:rPr>
  </w:style>
  <w:style w:type="character" w:customStyle="1" w:styleId="WW8Num10z0">
    <w:name w:val="WW8Num10z0"/>
    <w:rsid w:val="00B850F2"/>
    <w:rPr>
      <w:rFonts w:ascii="Wingdings" w:hAnsi="Wingdings" w:cs="Wingdings"/>
    </w:rPr>
  </w:style>
  <w:style w:type="character" w:customStyle="1" w:styleId="WW8Num10z1">
    <w:name w:val="WW8Num10z1"/>
    <w:rsid w:val="00B850F2"/>
    <w:rPr>
      <w:rFonts w:ascii="Courier New" w:hAnsi="Courier New" w:cs="Courier New"/>
    </w:rPr>
  </w:style>
  <w:style w:type="character" w:customStyle="1" w:styleId="WW8Num10z3">
    <w:name w:val="WW8Num10z3"/>
    <w:rsid w:val="00B850F2"/>
    <w:rPr>
      <w:rFonts w:ascii="Symbol" w:hAnsi="Symbol" w:cs="Symbol"/>
    </w:rPr>
  </w:style>
  <w:style w:type="character" w:customStyle="1" w:styleId="WW8Num11z0">
    <w:name w:val="WW8Num11z0"/>
    <w:rsid w:val="00B850F2"/>
    <w:rPr>
      <w:rFonts w:ascii="Wingdings" w:hAnsi="Wingdings" w:cs="Wingdings"/>
    </w:rPr>
  </w:style>
  <w:style w:type="character" w:customStyle="1" w:styleId="WW8Num11z1">
    <w:name w:val="WW8Num11z1"/>
    <w:rsid w:val="00B850F2"/>
    <w:rPr>
      <w:rFonts w:ascii="Courier New" w:hAnsi="Courier New" w:cs="Courier New"/>
    </w:rPr>
  </w:style>
  <w:style w:type="character" w:customStyle="1" w:styleId="WW8Num11z3">
    <w:name w:val="WW8Num11z3"/>
    <w:rsid w:val="00B850F2"/>
    <w:rPr>
      <w:rFonts w:ascii="Symbol" w:hAnsi="Symbol" w:cs="Symbol"/>
    </w:rPr>
  </w:style>
  <w:style w:type="character" w:customStyle="1" w:styleId="Domylnaczcionkaakapitu1">
    <w:name w:val="Domyślna czcionka akapitu1"/>
    <w:rsid w:val="00B850F2"/>
  </w:style>
  <w:style w:type="character" w:styleId="Hipercze">
    <w:name w:val="Hyperlink"/>
    <w:rsid w:val="00B850F2"/>
    <w:rPr>
      <w:color w:val="000080"/>
      <w:u w:val="single"/>
    </w:rPr>
  </w:style>
  <w:style w:type="character" w:customStyle="1" w:styleId="TekstpodstawowyZnak">
    <w:name w:val="Tekst podstawowy Znak"/>
    <w:rsid w:val="00B850F2"/>
    <w:rPr>
      <w:rFonts w:ascii="Times New Roman" w:eastAsia="Tahoma" w:hAnsi="Times New Roman" w:cs="Calibri"/>
      <w:sz w:val="24"/>
      <w:szCs w:val="24"/>
    </w:rPr>
  </w:style>
  <w:style w:type="character" w:customStyle="1" w:styleId="TekstdymkaZnak">
    <w:name w:val="Tekst dymka Znak"/>
    <w:rsid w:val="00B850F2"/>
    <w:rPr>
      <w:rFonts w:ascii="Tahoma" w:eastAsia="Tahoma" w:hAnsi="Tahoma" w:cs="Tahoma"/>
      <w:sz w:val="16"/>
      <w:szCs w:val="16"/>
    </w:rPr>
  </w:style>
  <w:style w:type="character" w:customStyle="1" w:styleId="Odwoaniedokomentarza1">
    <w:name w:val="Odwołanie do komentarza1"/>
    <w:rsid w:val="00B850F2"/>
    <w:rPr>
      <w:sz w:val="16"/>
      <w:szCs w:val="16"/>
    </w:rPr>
  </w:style>
  <w:style w:type="character" w:customStyle="1" w:styleId="TekstkomentarzaZnak">
    <w:name w:val="Tekst komentarza Znak"/>
    <w:rsid w:val="00B850F2"/>
    <w:rPr>
      <w:rFonts w:eastAsia="Tahoma" w:cs="Calibri"/>
    </w:rPr>
  </w:style>
  <w:style w:type="character" w:customStyle="1" w:styleId="TematkomentarzaZnak">
    <w:name w:val="Temat komentarza Znak"/>
    <w:rsid w:val="00B850F2"/>
    <w:rPr>
      <w:rFonts w:eastAsia="Tahoma" w:cs="Calibri"/>
      <w:b/>
      <w:bCs/>
    </w:rPr>
  </w:style>
  <w:style w:type="character" w:customStyle="1" w:styleId="WW-czeinternetowe">
    <w:name w:val="WW-Łącze internetowe"/>
    <w:rsid w:val="00B850F2"/>
    <w:rPr>
      <w:color w:val="000080"/>
      <w:u w:val="single"/>
    </w:rPr>
  </w:style>
  <w:style w:type="paragraph" w:customStyle="1" w:styleId="Nagwek30">
    <w:name w:val="Nagłówek3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B850F2"/>
    <w:pPr>
      <w:widowControl w:val="0"/>
      <w:suppressAutoHyphens/>
      <w:spacing w:after="12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Lista">
    <w:name w:val="List"/>
    <w:basedOn w:val="Tekstpodstawowy"/>
    <w:rsid w:val="00B850F2"/>
    <w:rPr>
      <w:rFonts w:cs="Tahoma"/>
    </w:rPr>
  </w:style>
  <w:style w:type="paragraph" w:styleId="Legenda">
    <w:name w:val="caption"/>
    <w:basedOn w:val="Normalny"/>
    <w:qFormat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Indeks">
    <w:name w:val="Indeks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customStyle="1" w:styleId="Legenda1">
    <w:name w:val="Legenda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Arial" w:eastAsia="SimSun" w:hAnsi="Arial" w:cs="Tahoma"/>
      <w:kern w:val="0"/>
      <w:sz w:val="28"/>
      <w:szCs w:val="28"/>
      <w:lang w:eastAsia="zh-CN"/>
    </w:rPr>
  </w:style>
  <w:style w:type="paragraph" w:customStyle="1" w:styleId="Podpis1">
    <w:name w:val="Podpis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kern w:val="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850F2"/>
    <w:pPr>
      <w:widowControl w:val="0"/>
      <w:suppressAutoHyphens/>
      <w:spacing w:after="0" w:line="240" w:lineRule="auto"/>
      <w:jc w:val="both"/>
    </w:pPr>
    <w:rPr>
      <w:rFonts w:ascii="Times New Roman" w:eastAsia="Tahoma" w:hAnsi="Times New Roman" w:cs="Calibri"/>
      <w:b/>
      <w:i/>
      <w:iCs/>
      <w:kern w:val="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Calibri"/>
      <w:b/>
      <w:kern w:val="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B850F2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celp">
    <w:name w:val="cel_p"/>
    <w:basedOn w:val="Normalny"/>
    <w:rsid w:val="00B850F2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B850F2"/>
    <w:pPr>
      <w:widowControl w:val="0"/>
      <w:suppressAutoHyphens/>
      <w:spacing w:after="0" w:line="240" w:lineRule="auto"/>
    </w:pPr>
    <w:rPr>
      <w:rFonts w:ascii="Tahoma" w:eastAsia="Tahoma" w:hAnsi="Tahoma" w:cs="Times New Roman"/>
      <w:kern w:val="0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B850F2"/>
    <w:rPr>
      <w:rFonts w:ascii="Tahoma" w:eastAsia="Tahoma" w:hAnsi="Tahoma" w:cs="Times New Roman"/>
      <w:kern w:val="0"/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850F2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850F2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850F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850F2"/>
    <w:rPr>
      <w:rFonts w:ascii="Times New Roman" w:eastAsia="Tahoma" w:hAnsi="Times New Roman" w:cs="Times New Roman"/>
      <w:b/>
      <w:bCs/>
      <w:kern w:val="0"/>
      <w:sz w:val="20"/>
      <w:szCs w:val="20"/>
      <w:lang w:eastAsia="zh-CN"/>
    </w:rPr>
  </w:style>
  <w:style w:type="paragraph" w:customStyle="1" w:styleId="BodyTextIndent21">
    <w:name w:val="Body Text Indent 21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850F2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B850F2"/>
    <w:pPr>
      <w:spacing w:after="200" w:line="276" w:lineRule="auto"/>
      <w:ind w:left="720"/>
    </w:pPr>
    <w:rPr>
      <w:rFonts w:ascii="Calibri" w:eastAsia="Calibri" w:hAnsi="Calibri" w:cs="Calibri"/>
      <w:kern w:val="0"/>
      <w:lang w:eastAsia="zh-CN"/>
    </w:rPr>
  </w:style>
  <w:style w:type="paragraph" w:customStyle="1" w:styleId="Default">
    <w:name w:val="Default"/>
    <w:basedOn w:val="Normalny"/>
    <w:rsid w:val="00B850F2"/>
    <w:pPr>
      <w:autoSpaceDE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850F2"/>
    <w:pPr>
      <w:widowControl w:val="0"/>
      <w:suppressAutoHyphens/>
      <w:spacing w:after="120" w:line="240" w:lineRule="auto"/>
      <w:ind w:left="283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B850F2"/>
    <w:rPr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B850F2"/>
    <w:rPr>
      <w:color w:val="605E5C"/>
      <w:shd w:val="clear" w:color="auto" w:fill="E1DFDD"/>
    </w:rPr>
  </w:style>
  <w:style w:type="character" w:customStyle="1" w:styleId="highlightselected">
    <w:name w:val="highlight selected"/>
    <w:basedOn w:val="Domylnaczcionkaakapitu1"/>
    <w:rsid w:val="00B850F2"/>
  </w:style>
  <w:style w:type="paragraph" w:customStyle="1" w:styleId="Standard">
    <w:name w:val="Standard"/>
    <w:rsid w:val="00B850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styleId="Poprawka">
    <w:name w:val="Revision"/>
    <w:hidden/>
    <w:uiPriority w:val="99"/>
    <w:semiHidden/>
    <w:rsid w:val="00B850F2"/>
    <w:pPr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B850F2"/>
  </w:style>
  <w:style w:type="paragraph" w:styleId="Nagwek">
    <w:name w:val="header"/>
    <w:basedOn w:val="Normalny"/>
    <w:link w:val="Nagwek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rtartustawynprozporzdzenia">
    <w:name w:val="artartustawynprozporzdzenia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pktpunkt">
    <w:name w:val="pktpunkt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850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B850F2"/>
    <w:rPr>
      <w:b/>
      <w:bCs/>
    </w:rPr>
  </w:style>
  <w:style w:type="character" w:customStyle="1" w:styleId="Teksttreci3">
    <w:name w:val="Tekst treści (3)_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0">
    <w:name w:val="Nagłówek lub stopka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0">
    <w:name w:val="Tekst treści (3)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hgkelc">
    <w:name w:val="hgkelc"/>
    <w:basedOn w:val="Domylnaczcionkaakapitu"/>
    <w:rsid w:val="00246382"/>
  </w:style>
  <w:style w:type="paragraph" w:styleId="Plandokumentu">
    <w:name w:val="Document Map"/>
    <w:basedOn w:val="Normalny"/>
    <w:link w:val="PlandokumentuZnak"/>
    <w:uiPriority w:val="99"/>
    <w:semiHidden/>
    <w:unhideWhenUsed/>
    <w:rsid w:val="00A1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10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86B18-6825-4E3E-9FB2-30A72DEC0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 ŁĘCZNA</dc:creator>
  <cp:lastModifiedBy>Uzytkownik</cp:lastModifiedBy>
  <cp:revision>2</cp:revision>
  <cp:lastPrinted>2023-11-30T09:33:00Z</cp:lastPrinted>
  <dcterms:created xsi:type="dcterms:W3CDTF">2025-11-24T09:32:00Z</dcterms:created>
  <dcterms:modified xsi:type="dcterms:W3CDTF">2025-11-24T09:32:00Z</dcterms:modified>
</cp:coreProperties>
</file>